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388" w:rsidRDefault="009D7388" w:rsidP="006878ED">
      <w:pPr>
        <w:spacing w:line="480" w:lineRule="auto"/>
        <w:jc w:val="center"/>
      </w:pPr>
      <w:r>
        <w:object w:dxaOrig="4920" w:dyaOrig="6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0.6pt" o:ole="">
            <v:imagedata r:id="rId6" o:title=""/>
          </v:shape>
          <o:OLEObject Type="Embed" ProgID="Imaging.Document" ShapeID="_x0000_i1025" DrawAspect="Content" ObjectID="_1808726718" r:id="rId7"/>
        </w:object>
      </w:r>
    </w:p>
    <w:p w:rsidR="009D7388" w:rsidRDefault="009D7388" w:rsidP="006878ED">
      <w:pPr>
        <w:spacing w:line="480" w:lineRule="auto"/>
        <w:jc w:val="center"/>
        <w:rPr>
          <w:sz w:val="28"/>
        </w:rPr>
      </w:pPr>
      <w:r>
        <w:rPr>
          <w:sz w:val="28"/>
        </w:rPr>
        <w:t>ТАМБОВСКАЯ ОБЛАСТЬ</w:t>
      </w:r>
    </w:p>
    <w:p w:rsidR="009D7388" w:rsidRDefault="009D7388" w:rsidP="00216671">
      <w:pPr>
        <w:spacing w:line="480" w:lineRule="auto"/>
        <w:rPr>
          <w:sz w:val="28"/>
        </w:rPr>
      </w:pPr>
      <w:r>
        <w:rPr>
          <w:sz w:val="28"/>
        </w:rPr>
        <w:t>АД</w:t>
      </w:r>
      <w:r w:rsidR="003B7C4F">
        <w:rPr>
          <w:sz w:val="28"/>
        </w:rPr>
        <w:t xml:space="preserve">МИНИСТРАЦИЯ ПЕРВОМАЙСКОГО </w:t>
      </w:r>
      <w:r w:rsidR="00EF3007">
        <w:rPr>
          <w:sz w:val="28"/>
        </w:rPr>
        <w:t xml:space="preserve"> МУНИЦИПАЛЬНОГО </w:t>
      </w:r>
      <w:r w:rsidR="003B7C4F">
        <w:rPr>
          <w:sz w:val="28"/>
        </w:rPr>
        <w:t>ОКРУГА</w:t>
      </w:r>
    </w:p>
    <w:p w:rsidR="009D7388" w:rsidRDefault="009D7388" w:rsidP="006878ED">
      <w:pPr>
        <w:spacing w:line="480" w:lineRule="auto"/>
        <w:jc w:val="center"/>
        <w:rPr>
          <w:sz w:val="28"/>
        </w:rPr>
      </w:pPr>
      <w:r>
        <w:rPr>
          <w:sz w:val="28"/>
        </w:rPr>
        <w:t>ПОСТАНОВЛЕНИЕ</w:t>
      </w:r>
    </w:p>
    <w:p w:rsidR="009D7388" w:rsidRDefault="00256FB2" w:rsidP="006878ED">
      <w:pPr>
        <w:spacing w:line="480" w:lineRule="auto"/>
        <w:jc w:val="both"/>
        <w:rPr>
          <w:sz w:val="28"/>
        </w:rPr>
      </w:pPr>
      <w:r>
        <w:rPr>
          <w:sz w:val="28"/>
        </w:rPr>
        <w:t>12.07.</w:t>
      </w:r>
      <w:r w:rsidR="008C128B">
        <w:rPr>
          <w:b/>
          <w:sz w:val="28"/>
        </w:rPr>
        <w:t xml:space="preserve"> </w:t>
      </w:r>
      <w:r w:rsidR="008C128B" w:rsidRPr="008C128B">
        <w:rPr>
          <w:sz w:val="28"/>
        </w:rPr>
        <w:t>2024</w:t>
      </w:r>
      <w:r w:rsidR="009D7388" w:rsidRPr="008C128B">
        <w:rPr>
          <w:sz w:val="28"/>
        </w:rPr>
        <w:t xml:space="preserve">  </w:t>
      </w:r>
      <w:r w:rsidR="008C128B">
        <w:rPr>
          <w:sz w:val="28"/>
        </w:rPr>
        <w:t xml:space="preserve">     </w:t>
      </w:r>
      <w:r w:rsidR="005D6058">
        <w:rPr>
          <w:sz w:val="28"/>
        </w:rPr>
        <w:t xml:space="preserve">       </w:t>
      </w:r>
      <w:r w:rsidR="008C128B">
        <w:rPr>
          <w:sz w:val="28"/>
        </w:rPr>
        <w:t xml:space="preserve">                </w:t>
      </w:r>
      <w:r w:rsidR="00EF502C">
        <w:rPr>
          <w:sz w:val="28"/>
        </w:rPr>
        <w:t xml:space="preserve"> </w:t>
      </w:r>
      <w:r w:rsidR="008C128B">
        <w:rPr>
          <w:sz w:val="28"/>
        </w:rPr>
        <w:t xml:space="preserve"> </w:t>
      </w:r>
      <w:proofErr w:type="spellStart"/>
      <w:r w:rsidR="009D7388">
        <w:rPr>
          <w:sz w:val="28"/>
        </w:rPr>
        <w:t>р.п</w:t>
      </w:r>
      <w:proofErr w:type="spellEnd"/>
      <w:r w:rsidR="009D7388">
        <w:rPr>
          <w:sz w:val="28"/>
        </w:rPr>
        <w:t>. Первомайс</w:t>
      </w:r>
      <w:r w:rsidR="008C128B">
        <w:rPr>
          <w:sz w:val="28"/>
        </w:rPr>
        <w:t xml:space="preserve">кий                     </w:t>
      </w:r>
      <w:r w:rsidR="005D6058">
        <w:rPr>
          <w:sz w:val="28"/>
        </w:rPr>
        <w:t xml:space="preserve">         </w:t>
      </w:r>
      <w:bookmarkStart w:id="0" w:name="_GoBack"/>
      <w:bookmarkEnd w:id="0"/>
      <w:r w:rsidR="008C128B">
        <w:rPr>
          <w:sz w:val="28"/>
        </w:rPr>
        <w:t xml:space="preserve">       №</w:t>
      </w:r>
      <w:r>
        <w:rPr>
          <w:sz w:val="28"/>
        </w:rPr>
        <w:t>1193</w:t>
      </w:r>
    </w:p>
    <w:p w:rsidR="009D7388" w:rsidRDefault="009D7388" w:rsidP="00687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об аттестации кандидатов на должность руководителя и руководителей муниципальных образовательных </w:t>
      </w:r>
      <w:r w:rsidR="003B7C4F">
        <w:rPr>
          <w:sz w:val="28"/>
          <w:szCs w:val="28"/>
        </w:rPr>
        <w:t xml:space="preserve">организаций Первомайского </w:t>
      </w:r>
      <w:r w:rsidR="006A2D80">
        <w:rPr>
          <w:sz w:val="28"/>
          <w:szCs w:val="28"/>
        </w:rPr>
        <w:t xml:space="preserve">муниципального </w:t>
      </w:r>
      <w:r w:rsidR="003B7C4F">
        <w:rPr>
          <w:sz w:val="28"/>
          <w:szCs w:val="28"/>
        </w:rPr>
        <w:t>округа</w:t>
      </w:r>
      <w:r w:rsidRPr="00876827">
        <w:rPr>
          <w:sz w:val="28"/>
          <w:szCs w:val="28"/>
        </w:rPr>
        <w:t xml:space="preserve"> </w:t>
      </w:r>
    </w:p>
    <w:p w:rsidR="009D7388" w:rsidRDefault="009D7388" w:rsidP="006878ED">
      <w:pPr>
        <w:jc w:val="both"/>
        <w:rPr>
          <w:sz w:val="28"/>
          <w:szCs w:val="28"/>
        </w:rPr>
      </w:pPr>
    </w:p>
    <w:p w:rsidR="009D7388" w:rsidRDefault="009D7388" w:rsidP="00AB6FF4">
      <w:pPr>
        <w:ind w:firstLine="708"/>
        <w:jc w:val="both"/>
        <w:rPr>
          <w:sz w:val="28"/>
          <w:szCs w:val="28"/>
        </w:rPr>
      </w:pPr>
      <w:proofErr w:type="gramStart"/>
      <w:r w:rsidRPr="00F6038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hyperlink r:id="rId8" w:history="1">
        <w:r>
          <w:rPr>
            <w:sz w:val="28"/>
            <w:szCs w:val="28"/>
          </w:rPr>
          <w:t xml:space="preserve">пунктом 3 статьи  </w:t>
        </w:r>
        <w:r w:rsidRPr="00F60385">
          <w:rPr>
            <w:sz w:val="28"/>
            <w:szCs w:val="28"/>
          </w:rPr>
          <w:t>81</w:t>
        </w:r>
      </w:hyperlink>
      <w:r w:rsidRPr="00F60385">
        <w:rPr>
          <w:sz w:val="28"/>
          <w:szCs w:val="28"/>
        </w:rPr>
        <w:t xml:space="preserve"> Трудового кодекса Российской Федерации</w:t>
      </w:r>
      <w:r w:rsidR="003B7C4F">
        <w:rPr>
          <w:sz w:val="28"/>
          <w:szCs w:val="28"/>
        </w:rPr>
        <w:t xml:space="preserve"> (в редакции от </w:t>
      </w:r>
      <w:r w:rsidR="00BD4354" w:rsidRPr="00566074">
        <w:rPr>
          <w:color w:val="0D0D0D" w:themeColor="text1" w:themeTint="F2"/>
          <w:sz w:val="28"/>
          <w:szCs w:val="28"/>
        </w:rPr>
        <w:t>22.04</w:t>
      </w:r>
      <w:r w:rsidR="003B7C4F" w:rsidRPr="00566074">
        <w:rPr>
          <w:color w:val="0D0D0D" w:themeColor="text1" w:themeTint="F2"/>
          <w:sz w:val="28"/>
          <w:szCs w:val="28"/>
        </w:rPr>
        <w:t>.2024</w:t>
      </w:r>
      <w:r>
        <w:rPr>
          <w:sz w:val="28"/>
          <w:szCs w:val="28"/>
        </w:rPr>
        <w:t xml:space="preserve">), </w:t>
      </w:r>
      <w:hyperlink r:id="rId9" w:history="1">
        <w:r>
          <w:rPr>
            <w:sz w:val="28"/>
            <w:szCs w:val="28"/>
          </w:rPr>
          <w:t>частью  4 статьи</w:t>
        </w:r>
        <w:r w:rsidRPr="00F60385">
          <w:rPr>
            <w:sz w:val="28"/>
            <w:szCs w:val="28"/>
          </w:rPr>
          <w:t> 51</w:t>
        </w:r>
      </w:hyperlink>
      <w:r w:rsidRPr="00F60385">
        <w:rPr>
          <w:sz w:val="28"/>
          <w:szCs w:val="28"/>
        </w:rPr>
        <w:t xml:space="preserve"> Фед</w:t>
      </w:r>
      <w:r>
        <w:rPr>
          <w:sz w:val="28"/>
          <w:szCs w:val="28"/>
        </w:rPr>
        <w:t>ерального закона от 29.12.2012 №273-ФЗ «</w:t>
      </w:r>
      <w:r w:rsidRPr="00F60385">
        <w:rPr>
          <w:sz w:val="28"/>
          <w:szCs w:val="28"/>
        </w:rPr>
        <w:t>Об обр</w:t>
      </w:r>
      <w:r>
        <w:rPr>
          <w:sz w:val="28"/>
          <w:szCs w:val="28"/>
        </w:rPr>
        <w:t>азовании в Российс</w:t>
      </w:r>
      <w:r w:rsidR="003B7C4F">
        <w:rPr>
          <w:sz w:val="28"/>
          <w:szCs w:val="28"/>
        </w:rPr>
        <w:t>кой Федерации»                           (в редакции от 25.12.2023</w:t>
      </w:r>
      <w:r>
        <w:rPr>
          <w:sz w:val="28"/>
          <w:szCs w:val="28"/>
        </w:rPr>
        <w:t>)</w:t>
      </w:r>
      <w:r w:rsidR="00566074">
        <w:rPr>
          <w:sz w:val="28"/>
          <w:szCs w:val="28"/>
        </w:rPr>
        <w:t>,</w:t>
      </w:r>
      <w:r w:rsidR="005B5A0B">
        <w:rPr>
          <w:sz w:val="28"/>
          <w:szCs w:val="28"/>
        </w:rPr>
        <w:t xml:space="preserve">  распоряжением Министерства просвещения Российской Федерации от 31 мая 2021г.</w:t>
      </w:r>
      <w:proofErr w:type="gramEnd"/>
      <w:r w:rsidR="005B5A0B">
        <w:rPr>
          <w:sz w:val="28"/>
          <w:szCs w:val="28"/>
        </w:rPr>
        <w:t xml:space="preserve"> № Р-117 </w:t>
      </w:r>
      <w:r w:rsidR="0081452E">
        <w:rPr>
          <w:sz w:val="28"/>
          <w:szCs w:val="28"/>
        </w:rPr>
        <w:t xml:space="preserve"> </w:t>
      </w:r>
      <w:r w:rsidR="005B5A0B">
        <w:rPr>
          <w:sz w:val="28"/>
          <w:szCs w:val="28"/>
        </w:rPr>
        <w:t>«Об утверждении концепции целевой модели аттестации руководителей общеобразовательных организаций»,</w:t>
      </w:r>
      <w:r w:rsidR="0095011C">
        <w:rPr>
          <w:sz w:val="28"/>
          <w:szCs w:val="28"/>
        </w:rPr>
        <w:t xml:space="preserve"> </w:t>
      </w:r>
      <w:hyperlink r:id="rId10" w:history="1">
        <w:r w:rsidRPr="00F60385">
          <w:rPr>
            <w:sz w:val="28"/>
            <w:szCs w:val="28"/>
          </w:rPr>
          <w:t>Законом</w:t>
        </w:r>
      </w:hyperlink>
      <w:r w:rsidRPr="00F60385">
        <w:rPr>
          <w:sz w:val="28"/>
          <w:szCs w:val="28"/>
        </w:rPr>
        <w:t xml:space="preserve"> Та</w:t>
      </w:r>
      <w:r>
        <w:rPr>
          <w:sz w:val="28"/>
          <w:szCs w:val="28"/>
        </w:rPr>
        <w:t>мбовской области от 01.10.2013 №321-З «</w:t>
      </w:r>
      <w:r w:rsidRPr="00F60385">
        <w:rPr>
          <w:sz w:val="28"/>
          <w:szCs w:val="28"/>
        </w:rPr>
        <w:t>Об образовании в</w:t>
      </w:r>
      <w:r>
        <w:rPr>
          <w:sz w:val="28"/>
          <w:szCs w:val="28"/>
        </w:rPr>
        <w:t xml:space="preserve"> Тамбо</w:t>
      </w:r>
      <w:r w:rsidR="003B7C4F">
        <w:rPr>
          <w:sz w:val="28"/>
          <w:szCs w:val="28"/>
        </w:rPr>
        <w:t xml:space="preserve">вской области» (в редакции от </w:t>
      </w:r>
      <w:r w:rsidR="00BD4354" w:rsidRPr="00566074">
        <w:rPr>
          <w:color w:val="0D0D0D" w:themeColor="text1" w:themeTint="F2"/>
          <w:sz w:val="28"/>
          <w:szCs w:val="28"/>
        </w:rPr>
        <w:t>01.03.2024</w:t>
      </w:r>
      <w:r w:rsidRPr="00566074">
        <w:rPr>
          <w:color w:val="0D0D0D" w:themeColor="text1" w:themeTint="F2"/>
          <w:sz w:val="28"/>
          <w:szCs w:val="28"/>
        </w:rPr>
        <w:t xml:space="preserve">), </w:t>
      </w:r>
      <w:r>
        <w:rPr>
          <w:sz w:val="28"/>
          <w:szCs w:val="28"/>
        </w:rPr>
        <w:t>учитывая требования</w:t>
      </w:r>
      <w:r w:rsidRPr="00F60385">
        <w:rPr>
          <w:sz w:val="28"/>
          <w:szCs w:val="28"/>
        </w:rPr>
        <w:t xml:space="preserve"> </w:t>
      </w:r>
      <w:hyperlink r:id="rId11" w:history="1">
        <w:r w:rsidRPr="00F60385">
          <w:rPr>
            <w:sz w:val="28"/>
            <w:szCs w:val="28"/>
          </w:rPr>
          <w:t>Приказа</w:t>
        </w:r>
      </w:hyperlink>
      <w:r w:rsidRPr="00F60385">
        <w:rPr>
          <w:sz w:val="28"/>
          <w:szCs w:val="28"/>
        </w:rPr>
        <w:t xml:space="preserve"> Министерства здравоохранения и социального развития Российской Федерации от 26.0</w:t>
      </w:r>
      <w:r>
        <w:rPr>
          <w:sz w:val="28"/>
          <w:szCs w:val="28"/>
        </w:rPr>
        <w:t xml:space="preserve">8.2010 № 761н </w:t>
      </w:r>
      <w:r w:rsidR="0081452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60385">
        <w:rPr>
          <w:sz w:val="28"/>
          <w:szCs w:val="28"/>
        </w:rPr>
        <w:t>Об утверждении Единого квалификационного справочника должностей руковод</w:t>
      </w:r>
      <w:r>
        <w:rPr>
          <w:sz w:val="28"/>
          <w:szCs w:val="28"/>
        </w:rPr>
        <w:t>ителей, специалистов и служащих,</w:t>
      </w:r>
      <w:r w:rsidRPr="00AB6F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 «Квалификационные характеристики должностей работников образования» (в редакции от 31.05.2011), </w:t>
      </w:r>
      <w:r w:rsidRPr="002D1B99">
        <w:rPr>
          <w:sz w:val="28"/>
          <w:szCs w:val="28"/>
        </w:rPr>
        <w:t xml:space="preserve">руководствуясь статьями </w:t>
      </w:r>
      <w:r w:rsidR="00BD4354" w:rsidRPr="00566074">
        <w:rPr>
          <w:color w:val="0D0D0D" w:themeColor="text1" w:themeTint="F2"/>
          <w:sz w:val="28"/>
          <w:szCs w:val="28"/>
        </w:rPr>
        <w:t>32, 38, 41</w:t>
      </w:r>
      <w:r w:rsidRPr="00566074">
        <w:rPr>
          <w:color w:val="0D0D0D" w:themeColor="text1" w:themeTint="F2"/>
          <w:sz w:val="28"/>
          <w:szCs w:val="28"/>
        </w:rPr>
        <w:t xml:space="preserve"> </w:t>
      </w:r>
      <w:r w:rsidRPr="002D1B99">
        <w:rPr>
          <w:sz w:val="28"/>
          <w:szCs w:val="28"/>
        </w:rPr>
        <w:t>Устава Перво</w:t>
      </w:r>
      <w:r w:rsidR="003B7C4F">
        <w:rPr>
          <w:sz w:val="28"/>
          <w:szCs w:val="28"/>
        </w:rPr>
        <w:t xml:space="preserve">майского </w:t>
      </w:r>
      <w:r w:rsidR="00A035ED">
        <w:rPr>
          <w:sz w:val="28"/>
          <w:szCs w:val="28"/>
        </w:rPr>
        <w:t xml:space="preserve">муниципального </w:t>
      </w:r>
      <w:r w:rsidR="003B7C4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2D1B99">
        <w:rPr>
          <w:sz w:val="28"/>
          <w:szCs w:val="28"/>
        </w:rPr>
        <w:t>Тамбовской области</w:t>
      </w:r>
      <w:r>
        <w:rPr>
          <w:sz w:val="28"/>
          <w:szCs w:val="28"/>
        </w:rPr>
        <w:t>,</w:t>
      </w:r>
      <w:r w:rsidR="003B7C4F">
        <w:rPr>
          <w:sz w:val="28"/>
          <w:szCs w:val="28"/>
        </w:rPr>
        <w:t xml:space="preserve"> администрация </w:t>
      </w:r>
      <w:r w:rsidR="0081452E">
        <w:rPr>
          <w:sz w:val="28"/>
          <w:szCs w:val="28"/>
        </w:rPr>
        <w:t xml:space="preserve">Первомайского муниципального </w:t>
      </w:r>
      <w:r w:rsidR="003B7C4F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ПОСТАНОВЛЯЕТ:</w:t>
      </w:r>
    </w:p>
    <w:p w:rsidR="009D7388" w:rsidRPr="00F60385" w:rsidRDefault="009D7388" w:rsidP="009C0935">
      <w:pPr>
        <w:ind w:firstLine="708"/>
        <w:jc w:val="both"/>
        <w:rPr>
          <w:sz w:val="28"/>
          <w:szCs w:val="28"/>
        </w:rPr>
      </w:pPr>
      <w:bookmarkStart w:id="1" w:name="sub_1"/>
      <w:r>
        <w:rPr>
          <w:sz w:val="28"/>
          <w:szCs w:val="28"/>
        </w:rPr>
        <w:t>1.</w:t>
      </w:r>
      <w:r w:rsidRPr="00F60385">
        <w:rPr>
          <w:sz w:val="28"/>
          <w:szCs w:val="28"/>
        </w:rPr>
        <w:t>Утвердить Положение об аттестации</w:t>
      </w:r>
      <w:r w:rsidRPr="00AB6F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кандидатов на должность руководителя </w:t>
      </w:r>
      <w:r w:rsidR="003F74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руководителей муниципальных образовательных </w:t>
      </w:r>
      <w:r w:rsidR="003B7C4F">
        <w:rPr>
          <w:sz w:val="28"/>
          <w:szCs w:val="28"/>
        </w:rPr>
        <w:t xml:space="preserve">организаций Первомайского </w:t>
      </w:r>
      <w:r w:rsidR="006A2D80">
        <w:rPr>
          <w:sz w:val="28"/>
          <w:szCs w:val="28"/>
        </w:rPr>
        <w:t xml:space="preserve">муниципального </w:t>
      </w:r>
      <w:r w:rsidR="003B7C4F">
        <w:rPr>
          <w:sz w:val="28"/>
          <w:szCs w:val="28"/>
        </w:rPr>
        <w:t>округа</w:t>
      </w:r>
      <w:r w:rsidRPr="00876827">
        <w:rPr>
          <w:sz w:val="28"/>
          <w:szCs w:val="28"/>
        </w:rPr>
        <w:t xml:space="preserve"> </w:t>
      </w:r>
      <w:r w:rsidRPr="00F60385">
        <w:rPr>
          <w:sz w:val="28"/>
          <w:szCs w:val="28"/>
        </w:rPr>
        <w:t xml:space="preserve"> согласн</w:t>
      </w:r>
      <w:r w:rsidRPr="00ED0778">
        <w:rPr>
          <w:sz w:val="28"/>
          <w:szCs w:val="28"/>
        </w:rPr>
        <w:t xml:space="preserve">о </w:t>
      </w:r>
      <w:hyperlink w:anchor="sub_1000" w:history="1">
        <w:r w:rsidRPr="00ED0778">
          <w:rPr>
            <w:sz w:val="28"/>
            <w:szCs w:val="28"/>
          </w:rPr>
          <w:t>приложению</w:t>
        </w:r>
        <w:r>
          <w:rPr>
            <w:sz w:val="28"/>
            <w:szCs w:val="28"/>
          </w:rPr>
          <w:t>.</w:t>
        </w:r>
        <w:r w:rsidRPr="00ED0778">
          <w:rPr>
            <w:sz w:val="28"/>
            <w:szCs w:val="28"/>
          </w:rPr>
          <w:t xml:space="preserve"> </w:t>
        </w:r>
      </w:hyperlink>
    </w:p>
    <w:p w:rsidR="009D7388" w:rsidRPr="00F60385" w:rsidRDefault="009D7388" w:rsidP="00ED0778">
      <w:pPr>
        <w:ind w:firstLine="720"/>
        <w:jc w:val="both"/>
        <w:rPr>
          <w:sz w:val="28"/>
          <w:szCs w:val="28"/>
        </w:rPr>
      </w:pPr>
      <w:bookmarkStart w:id="2" w:name="sub_4"/>
      <w:bookmarkEnd w:id="1"/>
      <w:r>
        <w:rPr>
          <w:sz w:val="28"/>
        </w:rPr>
        <w:t>2.Отделу   образования   ад</w:t>
      </w:r>
      <w:r w:rsidR="006A2D80">
        <w:rPr>
          <w:sz w:val="28"/>
        </w:rPr>
        <w:t xml:space="preserve">министрации    округа </w:t>
      </w:r>
      <w:r w:rsidR="003B7C4F">
        <w:rPr>
          <w:sz w:val="28"/>
        </w:rPr>
        <w:t xml:space="preserve">  (Алымова</w:t>
      </w:r>
      <w:r>
        <w:rPr>
          <w:sz w:val="28"/>
        </w:rPr>
        <w:t xml:space="preserve">)    обеспечить </w:t>
      </w:r>
      <w:r>
        <w:rPr>
          <w:sz w:val="28"/>
          <w:szCs w:val="28"/>
        </w:rPr>
        <w:t>организацию и координацию работы</w:t>
      </w:r>
      <w:r w:rsidRPr="009C09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аттестации кандидатов на должность руководителя и руководителей муниципальных образовательных </w:t>
      </w:r>
      <w:r w:rsidR="003B7C4F">
        <w:rPr>
          <w:sz w:val="28"/>
          <w:szCs w:val="28"/>
        </w:rPr>
        <w:t xml:space="preserve">организаций Первомайского </w:t>
      </w:r>
      <w:r w:rsidR="006A2D80">
        <w:rPr>
          <w:sz w:val="28"/>
          <w:szCs w:val="28"/>
        </w:rPr>
        <w:t xml:space="preserve">муниципального </w:t>
      </w:r>
      <w:r w:rsidR="003B7C4F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9D7388" w:rsidRPr="0095011C" w:rsidRDefault="009D7388" w:rsidP="009C0935">
      <w:pPr>
        <w:ind w:firstLine="708"/>
        <w:jc w:val="both"/>
        <w:rPr>
          <w:color w:val="FF0000"/>
          <w:sz w:val="28"/>
          <w:szCs w:val="28"/>
        </w:rPr>
      </w:pPr>
      <w:bookmarkStart w:id="3" w:name="sub_6"/>
      <w:bookmarkEnd w:id="2"/>
      <w:r>
        <w:rPr>
          <w:sz w:val="28"/>
          <w:szCs w:val="28"/>
        </w:rPr>
        <w:t>3.</w:t>
      </w:r>
      <w:r w:rsidRPr="00F60385">
        <w:rPr>
          <w:sz w:val="28"/>
          <w:szCs w:val="28"/>
        </w:rPr>
        <w:t>Призна</w:t>
      </w:r>
      <w:r>
        <w:rPr>
          <w:sz w:val="28"/>
          <w:szCs w:val="28"/>
        </w:rPr>
        <w:t>ть утратившим силу постановление</w:t>
      </w:r>
      <w:r w:rsidRPr="00F60385">
        <w:rPr>
          <w:sz w:val="28"/>
          <w:szCs w:val="28"/>
        </w:rPr>
        <w:t xml:space="preserve"> администрации </w:t>
      </w:r>
      <w:r w:rsidR="003B7C4F">
        <w:rPr>
          <w:sz w:val="28"/>
          <w:szCs w:val="28"/>
        </w:rPr>
        <w:t>района от 11.11.2015 № 938</w:t>
      </w:r>
      <w:r>
        <w:rPr>
          <w:sz w:val="28"/>
          <w:szCs w:val="28"/>
        </w:rPr>
        <w:t xml:space="preserve"> «</w:t>
      </w:r>
      <w:r w:rsidRPr="00F60385">
        <w:rPr>
          <w:sz w:val="28"/>
          <w:szCs w:val="28"/>
        </w:rPr>
        <w:t xml:space="preserve">Об </w:t>
      </w:r>
      <w:r>
        <w:rPr>
          <w:sz w:val="28"/>
          <w:szCs w:val="28"/>
        </w:rPr>
        <w:t xml:space="preserve"> утверждении Положения об аттестации </w:t>
      </w:r>
      <w:r w:rsidR="00566074">
        <w:rPr>
          <w:sz w:val="28"/>
          <w:szCs w:val="28"/>
        </w:rPr>
        <w:t>кандидатов на должность руководителя и руководителей  муниципальных образовательных организаций Первомайского района».</w:t>
      </w:r>
    </w:p>
    <w:p w:rsidR="009D7388" w:rsidRDefault="009D7388" w:rsidP="009B0CA1">
      <w:pPr>
        <w:shd w:val="clear" w:color="auto" w:fill="FFFFFF"/>
        <w:spacing w:before="10" w:line="322" w:lineRule="exact"/>
        <w:ind w:left="38"/>
        <w:jc w:val="both"/>
        <w:rPr>
          <w:sz w:val="28"/>
          <w:szCs w:val="28"/>
        </w:rPr>
      </w:pPr>
      <w:bookmarkStart w:id="4" w:name="sub_7"/>
      <w:bookmarkEnd w:id="3"/>
      <w:r>
        <w:rPr>
          <w:color w:val="000000"/>
          <w:sz w:val="28"/>
          <w:szCs w:val="28"/>
        </w:rPr>
        <w:lastRenderedPageBreak/>
        <w:t xml:space="preserve">         4</w:t>
      </w:r>
      <w:r w:rsidRPr="00653DE3">
        <w:rPr>
          <w:color w:val="000000"/>
          <w:sz w:val="28"/>
          <w:szCs w:val="28"/>
        </w:rPr>
        <w:t>.</w:t>
      </w:r>
      <w:proofErr w:type="gramStart"/>
      <w:r w:rsidRPr="00C6469D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</w:t>
      </w:r>
      <w:r w:rsidRPr="00C6469D">
        <w:rPr>
          <w:sz w:val="28"/>
          <w:szCs w:val="28"/>
        </w:rPr>
        <w:t xml:space="preserve"> настоящего постановления возложить на </w:t>
      </w:r>
      <w:r>
        <w:rPr>
          <w:sz w:val="28"/>
          <w:szCs w:val="28"/>
        </w:rPr>
        <w:t xml:space="preserve"> </w:t>
      </w:r>
      <w:r w:rsidR="003B7C4F"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>замести</w:t>
      </w:r>
      <w:r w:rsidR="003B7C4F">
        <w:rPr>
          <w:sz w:val="28"/>
          <w:szCs w:val="28"/>
        </w:rPr>
        <w:t xml:space="preserve">теля главы администрации округа </w:t>
      </w:r>
      <w:proofErr w:type="spellStart"/>
      <w:r w:rsidR="003B7C4F">
        <w:rPr>
          <w:sz w:val="28"/>
          <w:szCs w:val="28"/>
        </w:rPr>
        <w:t>Т.А.Алымову</w:t>
      </w:r>
      <w:proofErr w:type="spellEnd"/>
      <w:r w:rsidR="003B7C4F">
        <w:rPr>
          <w:sz w:val="28"/>
          <w:szCs w:val="28"/>
        </w:rPr>
        <w:t>.</w:t>
      </w:r>
    </w:p>
    <w:p w:rsidR="00A20CAA" w:rsidRDefault="00A20CAA" w:rsidP="00A20CAA">
      <w:pPr>
        <w:pStyle w:val="aa"/>
        <w:tabs>
          <w:tab w:val="left" w:pos="709"/>
        </w:tabs>
        <w:spacing w:line="276" w:lineRule="auto"/>
        <w:jc w:val="both"/>
        <w:rPr>
          <w:lang w:eastAsia="zh-CN"/>
        </w:rPr>
      </w:pPr>
      <w:r>
        <w:t xml:space="preserve">          </w:t>
      </w:r>
      <w:r>
        <w:rPr>
          <w:lang w:eastAsia="zh-CN"/>
        </w:rPr>
        <w:t xml:space="preserve"> 5. Опубликовать    настоя</w:t>
      </w:r>
      <w:r w:rsidR="003F74E0">
        <w:rPr>
          <w:lang w:eastAsia="zh-CN"/>
        </w:rPr>
        <w:t xml:space="preserve">щее    постановление    в  </w:t>
      </w:r>
      <w:r>
        <w:rPr>
          <w:lang w:eastAsia="zh-CN"/>
        </w:rPr>
        <w:t xml:space="preserve">газете </w:t>
      </w:r>
      <w:r w:rsidR="003F74E0">
        <w:rPr>
          <w:lang w:eastAsia="zh-CN"/>
        </w:rPr>
        <w:t xml:space="preserve"> </w:t>
      </w:r>
      <w:r>
        <w:rPr>
          <w:lang w:eastAsia="zh-CN"/>
        </w:rPr>
        <w:t xml:space="preserve">Первомайского </w:t>
      </w:r>
      <w:r w:rsidR="003F74E0" w:rsidRPr="003F74E0">
        <w:rPr>
          <w:color w:val="1A1A1A" w:themeColor="background1" w:themeShade="1A"/>
          <w:lang w:eastAsia="zh-CN"/>
        </w:rPr>
        <w:t>муниципального округа</w:t>
      </w:r>
      <w:r w:rsidRPr="003F74E0">
        <w:rPr>
          <w:color w:val="1A1A1A" w:themeColor="background1" w:themeShade="1A"/>
          <w:lang w:eastAsia="zh-CN"/>
        </w:rPr>
        <w:t xml:space="preserve"> </w:t>
      </w:r>
      <w:r>
        <w:rPr>
          <w:lang w:eastAsia="zh-CN"/>
        </w:rPr>
        <w:t>Тамбовской области «Вестник» и обнародовать на сайте сетевого издания «РИА «ТОП68» (</w:t>
      </w:r>
      <w:r>
        <w:rPr>
          <w:lang w:val="en-US" w:eastAsia="zh-CN"/>
        </w:rPr>
        <w:t>www</w:t>
      </w:r>
      <w:r>
        <w:rPr>
          <w:lang w:eastAsia="zh-CN"/>
        </w:rPr>
        <w:t>.</w:t>
      </w:r>
      <w:r>
        <w:rPr>
          <w:lang w:val="en-US" w:eastAsia="zh-CN"/>
        </w:rPr>
        <w:t>top</w:t>
      </w:r>
      <w:r>
        <w:rPr>
          <w:lang w:eastAsia="zh-CN"/>
        </w:rPr>
        <w:t>68.</w:t>
      </w:r>
      <w:proofErr w:type="spellStart"/>
      <w:r>
        <w:rPr>
          <w:lang w:val="en-US" w:eastAsia="zh-CN"/>
        </w:rPr>
        <w:t>ru</w:t>
      </w:r>
      <w:proofErr w:type="spellEnd"/>
      <w:r>
        <w:rPr>
          <w:lang w:eastAsia="zh-CN"/>
        </w:rPr>
        <w:t>).</w:t>
      </w:r>
    </w:p>
    <w:bookmarkEnd w:id="4"/>
    <w:p w:rsidR="009D7388" w:rsidRPr="00052E4E" w:rsidRDefault="00A035ED" w:rsidP="009B0CA1">
      <w:pPr>
        <w:ind w:firstLine="708"/>
        <w:jc w:val="both"/>
        <w:rPr>
          <w:rFonts w:ascii="Arial" w:cs="Arial"/>
          <w:sz w:val="28"/>
          <w:szCs w:val="28"/>
        </w:rPr>
      </w:pPr>
      <w:r>
        <w:rPr>
          <w:sz w:val="28"/>
          <w:szCs w:val="28"/>
        </w:rPr>
        <w:t xml:space="preserve"> 6. </w:t>
      </w:r>
      <w:r w:rsidR="009D7388" w:rsidRPr="00052E4E">
        <w:rPr>
          <w:sz w:val="28"/>
          <w:szCs w:val="28"/>
        </w:rPr>
        <w:t>На</w:t>
      </w:r>
      <w:r w:rsidR="009D7388">
        <w:rPr>
          <w:sz w:val="28"/>
          <w:szCs w:val="28"/>
        </w:rPr>
        <w:t>стоящее постановление вступает в</w:t>
      </w:r>
      <w:r w:rsidR="009D7388" w:rsidRPr="00052E4E">
        <w:rPr>
          <w:sz w:val="28"/>
          <w:szCs w:val="28"/>
        </w:rPr>
        <w:t xml:space="preserve"> силу с</w:t>
      </w:r>
      <w:r w:rsidR="003F74E0">
        <w:rPr>
          <w:sz w:val="28"/>
          <w:szCs w:val="28"/>
        </w:rPr>
        <w:t xml:space="preserve">о дня его </w:t>
      </w:r>
      <w:r w:rsidR="003F74E0">
        <w:rPr>
          <w:sz w:val="28"/>
          <w:szCs w:val="28"/>
        </w:rPr>
        <w:br/>
        <w:t>опубликования.</w:t>
      </w:r>
      <w:r w:rsidR="009D7388" w:rsidRPr="00052E4E">
        <w:rPr>
          <w:rFonts w:ascii="Arial" w:cs="Arial"/>
          <w:sz w:val="28"/>
          <w:szCs w:val="28"/>
        </w:rPr>
        <w:tab/>
      </w:r>
    </w:p>
    <w:p w:rsidR="009D7388" w:rsidRPr="00052E4E" w:rsidRDefault="009D7388" w:rsidP="009B0CA1">
      <w:pPr>
        <w:jc w:val="both"/>
        <w:rPr>
          <w:rFonts w:ascii="Arial" w:cs="Arial"/>
          <w:sz w:val="28"/>
          <w:szCs w:val="28"/>
        </w:rPr>
      </w:pPr>
    </w:p>
    <w:p w:rsidR="009D7388" w:rsidRDefault="009D7388" w:rsidP="00F60385">
      <w:pPr>
        <w:ind w:firstLine="708"/>
        <w:jc w:val="both"/>
        <w:rPr>
          <w:sz w:val="28"/>
          <w:szCs w:val="28"/>
        </w:rPr>
      </w:pPr>
    </w:p>
    <w:p w:rsidR="009D7388" w:rsidRDefault="009D7388" w:rsidP="005005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C5A27">
        <w:rPr>
          <w:sz w:val="28"/>
          <w:szCs w:val="28"/>
        </w:rPr>
        <w:t xml:space="preserve">  округа                                                                             </w:t>
      </w:r>
      <w:r w:rsidR="0095011C">
        <w:rPr>
          <w:sz w:val="28"/>
          <w:szCs w:val="28"/>
        </w:rPr>
        <w:t xml:space="preserve">           </w:t>
      </w:r>
      <w:r w:rsidR="004C5A27">
        <w:rPr>
          <w:sz w:val="28"/>
          <w:szCs w:val="28"/>
        </w:rPr>
        <w:t xml:space="preserve">    Р.В.  Рыжков                                                                                                                               </w:t>
      </w:r>
      <w:r w:rsidRPr="001D776A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                            </w:t>
      </w:r>
      <w:r w:rsidR="004C5A27">
        <w:rPr>
          <w:sz w:val="28"/>
          <w:szCs w:val="28"/>
        </w:rPr>
        <w:t xml:space="preserve">                    </w:t>
      </w:r>
    </w:p>
    <w:sectPr w:rsidR="009D7388" w:rsidSect="005954E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F444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EE867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5462C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49243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E3A4C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8E01A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E0C1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37E59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B8A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28C72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  <w:rPr>
        <w:rFonts w:cs="Times New Roman"/>
      </w:rPr>
    </w:lvl>
  </w:abstractNum>
  <w:abstractNum w:abstractNumId="12">
    <w:nsid w:val="00000004"/>
    <w:multiLevelType w:val="multilevel"/>
    <w:tmpl w:val="00000004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59"/>
        </w:tabs>
        <w:ind w:left="1459" w:hanging="720"/>
      </w:pPr>
      <w:rPr>
        <w:rFonts w:cs="Times New Roman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98"/>
        </w:tabs>
        <w:ind w:left="2198" w:hanging="720"/>
      </w:pPr>
      <w:rPr>
        <w:rFonts w:cs="Times New Roman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97"/>
        </w:tabs>
        <w:ind w:left="3297" w:hanging="1080"/>
      </w:pPr>
      <w:rPr>
        <w:rFonts w:cs="Times New Roman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036"/>
        </w:tabs>
        <w:ind w:left="4036" w:hanging="1080"/>
      </w:pPr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135"/>
        </w:tabs>
        <w:ind w:left="5135" w:hanging="1440"/>
      </w:pPr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234"/>
        </w:tabs>
        <w:ind w:left="6234" w:hanging="1800"/>
      </w:pPr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973"/>
        </w:tabs>
        <w:ind w:left="6973" w:hanging="1800"/>
      </w:pPr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072"/>
        </w:tabs>
        <w:ind w:left="8072" w:hanging="2160"/>
      </w:pPr>
      <w:rPr>
        <w:rFonts w:cs="Times New Roman"/>
        <w:color w:val="00000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ED"/>
    <w:rsid w:val="00011E09"/>
    <w:rsid w:val="00015CE6"/>
    <w:rsid w:val="000360FD"/>
    <w:rsid w:val="00041803"/>
    <w:rsid w:val="00042306"/>
    <w:rsid w:val="00052E4E"/>
    <w:rsid w:val="00060696"/>
    <w:rsid w:val="00066196"/>
    <w:rsid w:val="00084BD6"/>
    <w:rsid w:val="000856AB"/>
    <w:rsid w:val="000C2334"/>
    <w:rsid w:val="000C6533"/>
    <w:rsid w:val="001004AF"/>
    <w:rsid w:val="001132FB"/>
    <w:rsid w:val="00125987"/>
    <w:rsid w:val="00161BE0"/>
    <w:rsid w:val="0017107B"/>
    <w:rsid w:val="00175C79"/>
    <w:rsid w:val="00190FF4"/>
    <w:rsid w:val="0019771C"/>
    <w:rsid w:val="001C645F"/>
    <w:rsid w:val="001D1FB9"/>
    <w:rsid w:val="001D776A"/>
    <w:rsid w:val="001E2205"/>
    <w:rsid w:val="002163F7"/>
    <w:rsid w:val="00216671"/>
    <w:rsid w:val="00241649"/>
    <w:rsid w:val="00256FB2"/>
    <w:rsid w:val="002D06FE"/>
    <w:rsid w:val="002D1B99"/>
    <w:rsid w:val="002D62A2"/>
    <w:rsid w:val="002F01A0"/>
    <w:rsid w:val="00322A66"/>
    <w:rsid w:val="003362CC"/>
    <w:rsid w:val="00337AFA"/>
    <w:rsid w:val="00350E7A"/>
    <w:rsid w:val="00361F60"/>
    <w:rsid w:val="003B7C4F"/>
    <w:rsid w:val="003D1E06"/>
    <w:rsid w:val="003D311E"/>
    <w:rsid w:val="003F74E0"/>
    <w:rsid w:val="00403451"/>
    <w:rsid w:val="0040377A"/>
    <w:rsid w:val="004247BF"/>
    <w:rsid w:val="00437A7F"/>
    <w:rsid w:val="00453800"/>
    <w:rsid w:val="00476046"/>
    <w:rsid w:val="004C5A27"/>
    <w:rsid w:val="004D4BF9"/>
    <w:rsid w:val="005005D0"/>
    <w:rsid w:val="00510429"/>
    <w:rsid w:val="00511E25"/>
    <w:rsid w:val="00523FBE"/>
    <w:rsid w:val="0053729B"/>
    <w:rsid w:val="00546D42"/>
    <w:rsid w:val="00566074"/>
    <w:rsid w:val="00575725"/>
    <w:rsid w:val="00581537"/>
    <w:rsid w:val="00581672"/>
    <w:rsid w:val="0058416E"/>
    <w:rsid w:val="005954E8"/>
    <w:rsid w:val="005B4B85"/>
    <w:rsid w:val="005B5A0B"/>
    <w:rsid w:val="005D32E0"/>
    <w:rsid w:val="005D6058"/>
    <w:rsid w:val="005F2955"/>
    <w:rsid w:val="00651A33"/>
    <w:rsid w:val="00653DE3"/>
    <w:rsid w:val="00666361"/>
    <w:rsid w:val="006878ED"/>
    <w:rsid w:val="006938A2"/>
    <w:rsid w:val="006A2D80"/>
    <w:rsid w:val="006C68AF"/>
    <w:rsid w:val="00701FC0"/>
    <w:rsid w:val="00726700"/>
    <w:rsid w:val="00737EFC"/>
    <w:rsid w:val="00775671"/>
    <w:rsid w:val="00782C3B"/>
    <w:rsid w:val="00796BE6"/>
    <w:rsid w:val="007C4C7A"/>
    <w:rsid w:val="007F0BCA"/>
    <w:rsid w:val="00800FB6"/>
    <w:rsid w:val="00801004"/>
    <w:rsid w:val="0081452E"/>
    <w:rsid w:val="0084732A"/>
    <w:rsid w:val="00876827"/>
    <w:rsid w:val="008C128B"/>
    <w:rsid w:val="00900EC1"/>
    <w:rsid w:val="009048FC"/>
    <w:rsid w:val="0092128B"/>
    <w:rsid w:val="00933E40"/>
    <w:rsid w:val="00934696"/>
    <w:rsid w:val="00935505"/>
    <w:rsid w:val="009447F1"/>
    <w:rsid w:val="0095011C"/>
    <w:rsid w:val="00997E11"/>
    <w:rsid w:val="009A0A03"/>
    <w:rsid w:val="009B0CA1"/>
    <w:rsid w:val="009C0935"/>
    <w:rsid w:val="009D1A5C"/>
    <w:rsid w:val="009D7388"/>
    <w:rsid w:val="009F171C"/>
    <w:rsid w:val="009F2F86"/>
    <w:rsid w:val="00A028DE"/>
    <w:rsid w:val="00A035ED"/>
    <w:rsid w:val="00A12F27"/>
    <w:rsid w:val="00A20CAA"/>
    <w:rsid w:val="00A52A69"/>
    <w:rsid w:val="00A851DF"/>
    <w:rsid w:val="00A92BB1"/>
    <w:rsid w:val="00AB6FF4"/>
    <w:rsid w:val="00AC5AAC"/>
    <w:rsid w:val="00B15764"/>
    <w:rsid w:val="00B33378"/>
    <w:rsid w:val="00B77901"/>
    <w:rsid w:val="00BB2918"/>
    <w:rsid w:val="00BC48FA"/>
    <w:rsid w:val="00BD4354"/>
    <w:rsid w:val="00BF3099"/>
    <w:rsid w:val="00C03810"/>
    <w:rsid w:val="00C11926"/>
    <w:rsid w:val="00C314CF"/>
    <w:rsid w:val="00C47229"/>
    <w:rsid w:val="00C56604"/>
    <w:rsid w:val="00C6469D"/>
    <w:rsid w:val="00C826B2"/>
    <w:rsid w:val="00C83A29"/>
    <w:rsid w:val="00CD3154"/>
    <w:rsid w:val="00CF7FBC"/>
    <w:rsid w:val="00D213DB"/>
    <w:rsid w:val="00D64568"/>
    <w:rsid w:val="00D70AF8"/>
    <w:rsid w:val="00D75031"/>
    <w:rsid w:val="00DB7AAA"/>
    <w:rsid w:val="00DE15D9"/>
    <w:rsid w:val="00E36A1A"/>
    <w:rsid w:val="00E408C3"/>
    <w:rsid w:val="00E74962"/>
    <w:rsid w:val="00E80279"/>
    <w:rsid w:val="00E85B0A"/>
    <w:rsid w:val="00EA40DB"/>
    <w:rsid w:val="00EB310A"/>
    <w:rsid w:val="00EC51EB"/>
    <w:rsid w:val="00ED05BD"/>
    <w:rsid w:val="00ED0778"/>
    <w:rsid w:val="00EF3007"/>
    <w:rsid w:val="00EF502C"/>
    <w:rsid w:val="00F1181C"/>
    <w:rsid w:val="00F20CD7"/>
    <w:rsid w:val="00F46C04"/>
    <w:rsid w:val="00F60385"/>
    <w:rsid w:val="00F87C89"/>
    <w:rsid w:val="00FE0A0C"/>
    <w:rsid w:val="00FF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E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933E40"/>
    <w:pPr>
      <w:keepNext/>
      <w:numPr>
        <w:numId w:val="1"/>
      </w:numPr>
      <w:tabs>
        <w:tab w:val="left" w:pos="5490"/>
      </w:tabs>
      <w:suppressAutoHyphens/>
      <w:ind w:left="0" w:right="5" w:firstLine="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1004"/>
    <w:rPr>
      <w:rFonts w:ascii="Cambria" w:hAnsi="Cambria" w:cs="Times New Roman"/>
      <w:b/>
      <w:kern w:val="32"/>
      <w:sz w:val="32"/>
    </w:rPr>
  </w:style>
  <w:style w:type="paragraph" w:customStyle="1" w:styleId="a3">
    <w:name w:val="Знак"/>
    <w:basedOn w:val="a"/>
    <w:uiPriority w:val="99"/>
    <w:rsid w:val="006878ED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Hyperlink"/>
    <w:basedOn w:val="a0"/>
    <w:uiPriority w:val="99"/>
    <w:rsid w:val="00782C3B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933E40"/>
    <w:pPr>
      <w:suppressAutoHyphens/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01004"/>
    <w:rPr>
      <w:rFonts w:ascii="Times New Roman" w:hAnsi="Times New Roman" w:cs="Times New Roman"/>
      <w:sz w:val="20"/>
    </w:rPr>
  </w:style>
  <w:style w:type="paragraph" w:styleId="HTML">
    <w:name w:val="HTML Preformatted"/>
    <w:basedOn w:val="a"/>
    <w:link w:val="HTML0"/>
    <w:uiPriority w:val="99"/>
    <w:rsid w:val="00933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01004"/>
    <w:rPr>
      <w:rFonts w:ascii="Courier New" w:hAnsi="Courier New" w:cs="Times New Roman"/>
      <w:sz w:val="20"/>
    </w:rPr>
  </w:style>
  <w:style w:type="paragraph" w:styleId="a7">
    <w:name w:val="Body Text Indent"/>
    <w:basedOn w:val="a"/>
    <w:link w:val="a8"/>
    <w:uiPriority w:val="99"/>
    <w:rsid w:val="0093469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01004"/>
    <w:rPr>
      <w:rFonts w:ascii="Times New Roman" w:hAnsi="Times New Roman" w:cs="Times New Roman"/>
      <w:sz w:val="20"/>
    </w:rPr>
  </w:style>
  <w:style w:type="paragraph" w:styleId="a9">
    <w:name w:val="Normal (Web)"/>
    <w:basedOn w:val="a"/>
    <w:uiPriority w:val="99"/>
    <w:rsid w:val="00934696"/>
    <w:pPr>
      <w:suppressAutoHyphens/>
      <w:spacing w:before="280" w:after="280"/>
    </w:pPr>
    <w:rPr>
      <w:rFonts w:eastAsia="Calibri"/>
      <w:lang w:eastAsia="ar-SA"/>
    </w:rPr>
  </w:style>
  <w:style w:type="paragraph" w:styleId="aa">
    <w:name w:val="No Spacing"/>
    <w:uiPriority w:val="1"/>
    <w:qFormat/>
    <w:rsid w:val="00125987"/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796BE6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western">
    <w:name w:val="western"/>
    <w:basedOn w:val="a"/>
    <w:uiPriority w:val="99"/>
    <w:rsid w:val="00796BE6"/>
    <w:pPr>
      <w:suppressAutoHyphens/>
      <w:spacing w:before="280" w:after="115"/>
    </w:pPr>
    <w:rPr>
      <w:rFonts w:eastAsia="Calibri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796BE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1">
    <w:name w:val="Обычный (веб)1"/>
    <w:basedOn w:val="Standard"/>
    <w:uiPriority w:val="99"/>
    <w:rsid w:val="00796BE6"/>
    <w:pPr>
      <w:widowControl w:val="0"/>
      <w:spacing w:before="280" w:after="115"/>
    </w:pPr>
    <w:rPr>
      <w:color w:val="000000"/>
    </w:rPr>
  </w:style>
  <w:style w:type="paragraph" w:customStyle="1" w:styleId="ab">
    <w:name w:val="Знак Знак Знак"/>
    <w:basedOn w:val="a"/>
    <w:uiPriority w:val="99"/>
    <w:rsid w:val="00ED0778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12">
    <w:name w:val="Без интервала1"/>
    <w:uiPriority w:val="99"/>
    <w:rsid w:val="00ED0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E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933E40"/>
    <w:pPr>
      <w:keepNext/>
      <w:numPr>
        <w:numId w:val="1"/>
      </w:numPr>
      <w:tabs>
        <w:tab w:val="left" w:pos="5490"/>
      </w:tabs>
      <w:suppressAutoHyphens/>
      <w:ind w:left="0" w:right="5" w:firstLine="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01004"/>
    <w:rPr>
      <w:rFonts w:ascii="Cambria" w:hAnsi="Cambria" w:cs="Times New Roman"/>
      <w:b/>
      <w:kern w:val="32"/>
      <w:sz w:val="32"/>
    </w:rPr>
  </w:style>
  <w:style w:type="paragraph" w:customStyle="1" w:styleId="a3">
    <w:name w:val="Знак"/>
    <w:basedOn w:val="a"/>
    <w:uiPriority w:val="99"/>
    <w:rsid w:val="006878ED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Hyperlink"/>
    <w:basedOn w:val="a0"/>
    <w:uiPriority w:val="99"/>
    <w:rsid w:val="00782C3B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933E40"/>
    <w:pPr>
      <w:suppressAutoHyphens/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801004"/>
    <w:rPr>
      <w:rFonts w:ascii="Times New Roman" w:hAnsi="Times New Roman" w:cs="Times New Roman"/>
      <w:sz w:val="20"/>
    </w:rPr>
  </w:style>
  <w:style w:type="paragraph" w:styleId="HTML">
    <w:name w:val="HTML Preformatted"/>
    <w:basedOn w:val="a"/>
    <w:link w:val="HTML0"/>
    <w:uiPriority w:val="99"/>
    <w:rsid w:val="00933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801004"/>
    <w:rPr>
      <w:rFonts w:ascii="Courier New" w:hAnsi="Courier New" w:cs="Times New Roman"/>
      <w:sz w:val="20"/>
    </w:rPr>
  </w:style>
  <w:style w:type="paragraph" w:styleId="a7">
    <w:name w:val="Body Text Indent"/>
    <w:basedOn w:val="a"/>
    <w:link w:val="a8"/>
    <w:uiPriority w:val="99"/>
    <w:rsid w:val="0093469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01004"/>
    <w:rPr>
      <w:rFonts w:ascii="Times New Roman" w:hAnsi="Times New Roman" w:cs="Times New Roman"/>
      <w:sz w:val="20"/>
    </w:rPr>
  </w:style>
  <w:style w:type="paragraph" w:styleId="a9">
    <w:name w:val="Normal (Web)"/>
    <w:basedOn w:val="a"/>
    <w:uiPriority w:val="99"/>
    <w:rsid w:val="00934696"/>
    <w:pPr>
      <w:suppressAutoHyphens/>
      <w:spacing w:before="280" w:after="280"/>
    </w:pPr>
    <w:rPr>
      <w:rFonts w:eastAsia="Calibri"/>
      <w:lang w:eastAsia="ar-SA"/>
    </w:rPr>
  </w:style>
  <w:style w:type="paragraph" w:styleId="aa">
    <w:name w:val="No Spacing"/>
    <w:uiPriority w:val="1"/>
    <w:qFormat/>
    <w:rsid w:val="00125987"/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796BE6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western">
    <w:name w:val="western"/>
    <w:basedOn w:val="a"/>
    <w:uiPriority w:val="99"/>
    <w:rsid w:val="00796BE6"/>
    <w:pPr>
      <w:suppressAutoHyphens/>
      <w:spacing w:before="280" w:after="115"/>
    </w:pPr>
    <w:rPr>
      <w:rFonts w:eastAsia="Calibri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796BE6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1">
    <w:name w:val="Обычный (веб)1"/>
    <w:basedOn w:val="Standard"/>
    <w:uiPriority w:val="99"/>
    <w:rsid w:val="00796BE6"/>
    <w:pPr>
      <w:widowControl w:val="0"/>
      <w:spacing w:before="280" w:after="115"/>
    </w:pPr>
    <w:rPr>
      <w:color w:val="000000"/>
    </w:rPr>
  </w:style>
  <w:style w:type="paragraph" w:customStyle="1" w:styleId="ab">
    <w:name w:val="Знак Знак Знак"/>
    <w:basedOn w:val="a"/>
    <w:uiPriority w:val="99"/>
    <w:rsid w:val="00ED0778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12">
    <w:name w:val="Без интервала1"/>
    <w:uiPriority w:val="99"/>
    <w:rsid w:val="00ED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1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8.810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hyperlink" Target="garantF1://99499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2805996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191362.1086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RONO1</dc:creator>
  <cp:lastModifiedBy>RePack by Diakov</cp:lastModifiedBy>
  <cp:revision>15</cp:revision>
  <cp:lastPrinted>2024-05-29T08:48:00Z</cp:lastPrinted>
  <dcterms:created xsi:type="dcterms:W3CDTF">2024-05-07T06:00:00Z</dcterms:created>
  <dcterms:modified xsi:type="dcterms:W3CDTF">2025-05-14T08:19:00Z</dcterms:modified>
</cp:coreProperties>
</file>